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255" w:rsidRPr="001B3E45" w:rsidRDefault="00F61255" w:rsidP="00F61255">
      <w:pPr>
        <w:pStyle w:val="Nagwek3"/>
        <w:keepLines w:val="0"/>
        <w:numPr>
          <w:ilvl w:val="2"/>
          <w:numId w:val="0"/>
        </w:numPr>
        <w:tabs>
          <w:tab w:val="num" w:pos="0"/>
        </w:tabs>
        <w:suppressAutoHyphens/>
        <w:spacing w:before="0" w:line="240" w:lineRule="auto"/>
        <w:jc w:val="right"/>
        <w:rPr>
          <w:rFonts w:ascii="Times New Roman" w:hAnsi="Times New Roman" w:cs="Times New Roman"/>
        </w:rPr>
      </w:pPr>
      <w:r w:rsidRPr="001B3E45">
        <w:rPr>
          <w:rFonts w:ascii="Times New Roman" w:hAnsi="Times New Roman" w:cs="Times New Roman"/>
        </w:rPr>
        <w:t>Załącznik Nr 1</w:t>
      </w:r>
    </w:p>
    <w:p w:rsidR="00F61255" w:rsidRPr="001B3E45" w:rsidRDefault="00F61255" w:rsidP="00F61255">
      <w:pPr>
        <w:rPr>
          <w:rFonts w:eastAsia="Batang"/>
        </w:rPr>
      </w:pPr>
    </w:p>
    <w:p w:rsidR="00F61255" w:rsidRPr="001B3E45" w:rsidRDefault="00F61255" w:rsidP="00F61255">
      <w:r w:rsidRPr="001B3E45">
        <w:rPr>
          <w:rFonts w:eastAsia="Batang"/>
        </w:rPr>
        <w:t>…………………………………..</w:t>
      </w:r>
    </w:p>
    <w:p w:rsidR="00F61255" w:rsidRPr="001B3E45" w:rsidRDefault="00F61255" w:rsidP="00F61255">
      <w:pPr>
        <w:ind w:right="6973"/>
        <w:jc w:val="center"/>
      </w:pPr>
      <w:r w:rsidRPr="001B3E45">
        <w:rPr>
          <w:rFonts w:eastAsia="Liberation Sans"/>
          <w:i/>
          <w:iCs/>
        </w:rPr>
        <w:t xml:space="preserve">   </w:t>
      </w:r>
      <w:r w:rsidRPr="001B3E45">
        <w:rPr>
          <w:rFonts w:eastAsia="Batang"/>
          <w:i/>
          <w:iCs/>
        </w:rPr>
        <w:t>/pieczęć wykonawcy/</w:t>
      </w:r>
    </w:p>
    <w:p w:rsidR="00F61255" w:rsidRPr="001B3E45" w:rsidRDefault="00F61255" w:rsidP="00F61255">
      <w:pPr>
        <w:pStyle w:val="Nagwek2"/>
        <w:keepLines w:val="0"/>
        <w:numPr>
          <w:ilvl w:val="1"/>
          <w:numId w:val="0"/>
        </w:numPr>
        <w:tabs>
          <w:tab w:val="num" w:pos="0"/>
        </w:tabs>
        <w:suppressAutoHyphens/>
        <w:spacing w:line="240" w:lineRule="auto"/>
        <w:ind w:right="0"/>
        <w:rPr>
          <w:rFonts w:eastAsia="Batang"/>
        </w:rPr>
      </w:pPr>
    </w:p>
    <w:p w:rsidR="00F61255" w:rsidRPr="001B3E45" w:rsidRDefault="00F61255" w:rsidP="00F61255">
      <w:pPr>
        <w:pStyle w:val="Nagwek2"/>
        <w:keepLines w:val="0"/>
        <w:numPr>
          <w:ilvl w:val="1"/>
          <w:numId w:val="0"/>
        </w:numPr>
        <w:tabs>
          <w:tab w:val="num" w:pos="0"/>
        </w:tabs>
        <w:suppressAutoHyphens/>
        <w:spacing w:line="240" w:lineRule="auto"/>
        <w:ind w:right="0"/>
      </w:pPr>
      <w:r w:rsidRPr="001B3E45">
        <w:rPr>
          <w:rFonts w:eastAsia="Batang"/>
        </w:rPr>
        <w:t>FORMULARZ OFERTOWY</w:t>
      </w:r>
    </w:p>
    <w:p w:rsidR="00F61255" w:rsidRPr="001B3E45" w:rsidRDefault="00F61255" w:rsidP="00F61255">
      <w:pPr>
        <w:rPr>
          <w:rFonts w:eastAsia="Batang"/>
        </w:rPr>
      </w:pPr>
    </w:p>
    <w:p w:rsidR="00F61255" w:rsidRPr="001B3E45" w:rsidRDefault="00F61255" w:rsidP="00F61255">
      <w:pPr>
        <w:spacing w:line="360" w:lineRule="auto"/>
      </w:pPr>
      <w:r w:rsidRPr="001B3E45">
        <w:rPr>
          <w:rFonts w:eastAsia="Batang"/>
          <w:b/>
          <w:bCs/>
        </w:rPr>
        <w:t>Nazwa firmy</w:t>
      </w:r>
      <w:r w:rsidRPr="001B3E45">
        <w:rPr>
          <w:rFonts w:eastAsia="Batang"/>
        </w:rPr>
        <w:t xml:space="preserve"> ................................................................................................……………….…</w:t>
      </w:r>
    </w:p>
    <w:p w:rsidR="00F61255" w:rsidRPr="001B3E45" w:rsidRDefault="00F61255" w:rsidP="00F61255">
      <w:pPr>
        <w:spacing w:line="360" w:lineRule="auto"/>
        <w:jc w:val="both"/>
      </w:pPr>
      <w:r w:rsidRPr="001B3E45">
        <w:rPr>
          <w:rFonts w:eastAsia="Batang"/>
          <w:b/>
          <w:bCs/>
        </w:rPr>
        <w:t xml:space="preserve">REGON </w:t>
      </w:r>
      <w:r w:rsidRPr="001B3E45">
        <w:rPr>
          <w:rFonts w:eastAsia="Batang"/>
        </w:rPr>
        <w:t xml:space="preserve">................................…...….....…….. </w:t>
      </w:r>
      <w:r w:rsidRPr="001B3E45">
        <w:rPr>
          <w:rFonts w:eastAsia="Batang"/>
          <w:b/>
          <w:bCs/>
        </w:rPr>
        <w:t xml:space="preserve">NIP </w:t>
      </w:r>
      <w:r w:rsidRPr="001B3E45">
        <w:rPr>
          <w:rFonts w:eastAsia="Batang"/>
        </w:rPr>
        <w:t>..................…...........…….…......……........</w:t>
      </w:r>
    </w:p>
    <w:p w:rsidR="00F61255" w:rsidRPr="001B3E45" w:rsidRDefault="00F61255" w:rsidP="00F61255">
      <w:pPr>
        <w:spacing w:line="360" w:lineRule="auto"/>
        <w:jc w:val="both"/>
      </w:pPr>
      <w:r w:rsidRPr="001B3E45">
        <w:rPr>
          <w:rFonts w:eastAsia="Batang"/>
          <w:b/>
          <w:bCs/>
        </w:rPr>
        <w:t>Adres</w:t>
      </w:r>
      <w:r w:rsidRPr="001B3E45">
        <w:rPr>
          <w:rFonts w:eastAsia="Batang"/>
        </w:rPr>
        <w:t xml:space="preserve"> .....................................................…………………………………………………………. </w:t>
      </w:r>
    </w:p>
    <w:p w:rsidR="00F61255" w:rsidRPr="001B3E45" w:rsidRDefault="00F61255" w:rsidP="00F61255">
      <w:pPr>
        <w:spacing w:line="360" w:lineRule="auto"/>
        <w:jc w:val="both"/>
      </w:pPr>
      <w:r w:rsidRPr="001B3E45">
        <w:rPr>
          <w:rFonts w:eastAsia="Batang"/>
          <w:b/>
          <w:bCs/>
        </w:rPr>
        <w:t xml:space="preserve">Tel/fax </w:t>
      </w:r>
      <w:r w:rsidRPr="001B3E45">
        <w:rPr>
          <w:rFonts w:eastAsia="Batang"/>
        </w:rPr>
        <w:t>................................………….…....,</w:t>
      </w:r>
      <w:r w:rsidRPr="001B3E45">
        <w:rPr>
          <w:rFonts w:eastAsia="Batang"/>
          <w:b/>
          <w:bCs/>
        </w:rPr>
        <w:t xml:space="preserve"> e-mail</w:t>
      </w:r>
      <w:r w:rsidRPr="001B3E45">
        <w:rPr>
          <w:rFonts w:eastAsia="Batang"/>
        </w:rPr>
        <w:t xml:space="preserve"> .........…..........…………...........……........</w:t>
      </w:r>
    </w:p>
    <w:p w:rsidR="00F61255" w:rsidRPr="001B3E45" w:rsidRDefault="00F61255" w:rsidP="002B264F">
      <w:pPr>
        <w:spacing w:line="276" w:lineRule="auto"/>
        <w:jc w:val="both"/>
      </w:pPr>
      <w:r w:rsidRPr="00D86FA5">
        <w:tab/>
        <w:t xml:space="preserve">W odpowiedzi na </w:t>
      </w:r>
      <w:r w:rsidR="00B5322D">
        <w:t>ogłoszenie o zamówieniu</w:t>
      </w:r>
      <w:r w:rsidRPr="00D86FA5">
        <w:t xml:space="preserve"> z </w:t>
      </w:r>
      <w:r w:rsidR="00B5322D">
        <w:t xml:space="preserve">dn. </w:t>
      </w:r>
      <w:r w:rsidR="00B5322D" w:rsidRPr="00CD0568">
        <w:t>1</w:t>
      </w:r>
      <w:r w:rsidR="00CD0568" w:rsidRPr="00CD0568">
        <w:t>1</w:t>
      </w:r>
      <w:r w:rsidR="00B5322D" w:rsidRPr="00CD0568">
        <w:t>.02.2020</w:t>
      </w:r>
      <w:r w:rsidR="00CD0568">
        <w:t> </w:t>
      </w:r>
      <w:r w:rsidR="00B5322D">
        <w:t>r. n</w:t>
      </w:r>
      <w:r w:rsidRPr="00D86FA5">
        <w:t xml:space="preserve">a </w:t>
      </w:r>
      <w:r w:rsidR="002B264F" w:rsidRPr="001B3E45">
        <w:rPr>
          <w:b/>
          <w:bCs/>
        </w:rPr>
        <w:t>„Świadczenie usług opiekuńczych dla  podopiecznych Ośrodka Pomocy Społecznej w</w:t>
      </w:r>
      <w:r w:rsidR="002B264F">
        <w:rPr>
          <w:b/>
          <w:bCs/>
        </w:rPr>
        <w:t> </w:t>
      </w:r>
      <w:r w:rsidR="002B264F" w:rsidRPr="001B3E45">
        <w:rPr>
          <w:b/>
          <w:bCs/>
        </w:rPr>
        <w:t>Urzędowie</w:t>
      </w:r>
      <w:r w:rsidR="00501D7B">
        <w:rPr>
          <w:b/>
          <w:bCs/>
        </w:rPr>
        <w:t>: marzec</w:t>
      </w:r>
      <w:r w:rsidR="00DE3379">
        <w:rPr>
          <w:b/>
          <w:bCs/>
        </w:rPr>
        <w:t xml:space="preserve"> </w:t>
      </w:r>
      <w:r w:rsidR="00501D7B">
        <w:rPr>
          <w:b/>
          <w:bCs/>
        </w:rPr>
        <w:t>- grudzień</w:t>
      </w:r>
      <w:r w:rsidR="002B264F">
        <w:rPr>
          <w:b/>
          <w:bCs/>
        </w:rPr>
        <w:t xml:space="preserve"> 2020 r.</w:t>
      </w:r>
      <w:r w:rsidR="002B264F" w:rsidRPr="001B3E45">
        <w:rPr>
          <w:b/>
          <w:bCs/>
        </w:rPr>
        <w:t>”</w:t>
      </w:r>
      <w:r w:rsidR="002B264F">
        <w:rPr>
          <w:b/>
          <w:bCs/>
        </w:rPr>
        <w:t xml:space="preserve"> </w:t>
      </w:r>
      <w:r w:rsidRPr="00D86FA5">
        <w:rPr>
          <w:rFonts w:eastAsia="Batang"/>
        </w:rPr>
        <w:t xml:space="preserve">w imieniu reprezentowanej przeze Mnie/ Nas  instytucji oferujemy </w:t>
      </w:r>
      <w:r w:rsidRPr="00D86FA5">
        <w:rPr>
          <w:rFonts w:eastAsia="Batang"/>
          <w:spacing w:val="-2"/>
        </w:rPr>
        <w:t>wykonanie usług będących przedmiotem</w:t>
      </w:r>
      <w:r w:rsidRPr="001B3E45">
        <w:rPr>
          <w:rFonts w:eastAsia="Batang"/>
          <w:spacing w:val="-2"/>
        </w:rPr>
        <w:t xml:space="preserve"> zamówienia za cenę:</w:t>
      </w:r>
    </w:p>
    <w:p w:rsidR="00F61255" w:rsidRPr="001B3E45" w:rsidRDefault="00F61255" w:rsidP="00F61255">
      <w:pPr>
        <w:rPr>
          <w:rFonts w:eastAsia="Batang"/>
          <w:spacing w:val="-2"/>
        </w:rPr>
      </w:pPr>
    </w:p>
    <w:p w:rsidR="00F61255" w:rsidRPr="001B3E45" w:rsidRDefault="00F61255" w:rsidP="00E93EB6">
      <w:pPr>
        <w:widowControl w:val="0"/>
        <w:autoSpaceDE w:val="0"/>
        <w:spacing w:line="360" w:lineRule="auto"/>
        <w:jc w:val="both"/>
      </w:pPr>
      <w:r w:rsidRPr="001B3E45">
        <w:rPr>
          <w:sz w:val="22"/>
        </w:rPr>
        <w:t>cena netto</w:t>
      </w:r>
      <w:r w:rsidRPr="001B3E45">
        <w:rPr>
          <w:sz w:val="22"/>
        </w:rPr>
        <w:tab/>
      </w:r>
      <w:r w:rsidRPr="001B3E45">
        <w:rPr>
          <w:sz w:val="22"/>
        </w:rPr>
        <w:tab/>
        <w:t>...........................................................................................................zł</w:t>
      </w:r>
    </w:p>
    <w:p w:rsidR="00F61255" w:rsidRPr="001B3E45" w:rsidRDefault="00F61255" w:rsidP="00E93EB6">
      <w:pPr>
        <w:widowControl w:val="0"/>
        <w:autoSpaceDE w:val="0"/>
        <w:spacing w:line="360" w:lineRule="auto"/>
        <w:jc w:val="both"/>
      </w:pPr>
      <w:r w:rsidRPr="001B3E45">
        <w:rPr>
          <w:sz w:val="22"/>
        </w:rPr>
        <w:t>podatek VAT</w:t>
      </w:r>
      <w:r w:rsidRPr="001B3E45">
        <w:rPr>
          <w:sz w:val="22"/>
        </w:rPr>
        <w:tab/>
      </w:r>
      <w:r w:rsidRPr="001B3E45">
        <w:rPr>
          <w:sz w:val="22"/>
        </w:rPr>
        <w:tab/>
        <w:t>...........................................................................................................zł</w:t>
      </w:r>
    </w:p>
    <w:p w:rsidR="00F61255" w:rsidRPr="001B3E45" w:rsidRDefault="00F61255" w:rsidP="00E93EB6">
      <w:pPr>
        <w:widowControl w:val="0"/>
        <w:autoSpaceDE w:val="0"/>
        <w:spacing w:line="360" w:lineRule="auto"/>
        <w:jc w:val="both"/>
      </w:pPr>
      <w:r w:rsidRPr="001B3E45">
        <w:rPr>
          <w:sz w:val="22"/>
        </w:rPr>
        <w:t>cena brutto</w:t>
      </w:r>
      <w:r w:rsidRPr="001B3E45">
        <w:rPr>
          <w:sz w:val="22"/>
        </w:rPr>
        <w:tab/>
      </w:r>
      <w:r w:rsidRPr="001B3E45">
        <w:rPr>
          <w:sz w:val="22"/>
        </w:rPr>
        <w:tab/>
        <w:t>...........................................................................................................zł</w:t>
      </w:r>
    </w:p>
    <w:p w:rsidR="00F61255" w:rsidRDefault="00F61255" w:rsidP="00E93EB6">
      <w:pPr>
        <w:widowControl w:val="0"/>
        <w:autoSpaceDE w:val="0"/>
        <w:spacing w:line="360" w:lineRule="auto"/>
        <w:jc w:val="both"/>
        <w:rPr>
          <w:rFonts w:eastAsia="Batang"/>
          <w:spacing w:val="-2"/>
          <w:sz w:val="22"/>
        </w:rPr>
      </w:pPr>
      <w:r w:rsidRPr="001B3E45">
        <w:rPr>
          <w:rFonts w:eastAsia="Batang"/>
          <w:spacing w:val="-2"/>
          <w:sz w:val="22"/>
        </w:rPr>
        <w:t>(cena brutto słownie:</w:t>
      </w:r>
      <w:r w:rsidRPr="001B3E45">
        <w:rPr>
          <w:rFonts w:eastAsia="Batang"/>
          <w:spacing w:val="-2"/>
          <w:sz w:val="22"/>
        </w:rPr>
        <w:tab/>
        <w:t>.............................................................................................…………………..….)</w:t>
      </w:r>
    </w:p>
    <w:p w:rsidR="00691FA0" w:rsidRDefault="000D34A3" w:rsidP="00E93EB6">
      <w:pPr>
        <w:widowControl w:val="0"/>
        <w:autoSpaceDE w:val="0"/>
        <w:spacing w:line="360" w:lineRule="auto"/>
        <w:jc w:val="both"/>
        <w:rPr>
          <w:rFonts w:eastAsia="Batang"/>
          <w:spacing w:val="-2"/>
          <w:sz w:val="22"/>
        </w:rPr>
      </w:pPr>
      <w:r w:rsidRPr="00E93EB6">
        <w:rPr>
          <w:b/>
          <w:bCs/>
          <w:sz w:val="22"/>
        </w:rPr>
        <w:t>w okresie od 01.0</w:t>
      </w:r>
      <w:r w:rsidR="00501D7B">
        <w:rPr>
          <w:b/>
          <w:bCs/>
          <w:sz w:val="22"/>
        </w:rPr>
        <w:t>3</w:t>
      </w:r>
      <w:r w:rsidRPr="00E93EB6">
        <w:rPr>
          <w:b/>
          <w:bCs/>
          <w:sz w:val="22"/>
        </w:rPr>
        <w:t xml:space="preserve">.2020 – </w:t>
      </w:r>
      <w:r w:rsidR="00501D7B">
        <w:rPr>
          <w:b/>
          <w:bCs/>
          <w:sz w:val="22"/>
        </w:rPr>
        <w:t>31</w:t>
      </w:r>
      <w:r w:rsidRPr="00E93EB6">
        <w:rPr>
          <w:b/>
          <w:bCs/>
          <w:sz w:val="22"/>
        </w:rPr>
        <w:t>.</w:t>
      </w:r>
      <w:r w:rsidR="00501D7B">
        <w:rPr>
          <w:b/>
          <w:bCs/>
          <w:sz w:val="22"/>
        </w:rPr>
        <w:t>1</w:t>
      </w:r>
      <w:r w:rsidRPr="00E93EB6">
        <w:rPr>
          <w:b/>
          <w:bCs/>
          <w:sz w:val="22"/>
        </w:rPr>
        <w:t xml:space="preserve">2.2020 </w:t>
      </w:r>
      <w:r>
        <w:rPr>
          <w:b/>
          <w:bCs/>
          <w:sz w:val="22"/>
        </w:rPr>
        <w:tab/>
      </w:r>
      <w:r w:rsidRPr="00E93EB6">
        <w:rPr>
          <w:b/>
          <w:bCs/>
          <w:sz w:val="22"/>
        </w:rPr>
        <w:t xml:space="preserve">– </w:t>
      </w:r>
      <w:r w:rsidR="00501D7B">
        <w:rPr>
          <w:b/>
          <w:bCs/>
          <w:sz w:val="22"/>
        </w:rPr>
        <w:t>6</w:t>
      </w:r>
      <w:r w:rsidRPr="00E93EB6">
        <w:rPr>
          <w:b/>
          <w:bCs/>
          <w:sz w:val="22"/>
        </w:rPr>
        <w:t> </w:t>
      </w:r>
      <w:r w:rsidR="00501D7B">
        <w:rPr>
          <w:b/>
          <w:bCs/>
          <w:sz w:val="22"/>
        </w:rPr>
        <w:t>7</w:t>
      </w:r>
      <w:r w:rsidRPr="00E93EB6">
        <w:rPr>
          <w:b/>
          <w:bCs/>
          <w:sz w:val="22"/>
        </w:rPr>
        <w:t>50 godzin</w:t>
      </w:r>
    </w:p>
    <w:p w:rsidR="007C5495" w:rsidRDefault="007C5495" w:rsidP="007C5495">
      <w:pPr>
        <w:widowControl w:val="0"/>
        <w:autoSpaceDE w:val="0"/>
        <w:spacing w:line="360" w:lineRule="auto"/>
        <w:jc w:val="both"/>
        <w:rPr>
          <w:rFonts w:eastAsia="Batang"/>
          <w:spacing w:val="-2"/>
          <w:sz w:val="22"/>
        </w:rPr>
      </w:pPr>
    </w:p>
    <w:p w:rsidR="007C5495" w:rsidRPr="001B3E45" w:rsidRDefault="007C5495" w:rsidP="00E93EB6">
      <w:pPr>
        <w:shd w:val="clear" w:color="auto" w:fill="FFFFFF"/>
        <w:spacing w:line="360" w:lineRule="auto"/>
        <w:rPr>
          <w:rFonts w:eastAsia="Batang"/>
          <w:bCs/>
          <w:spacing w:val="-3"/>
          <w:szCs w:val="27"/>
        </w:rPr>
      </w:pPr>
    </w:p>
    <w:p w:rsidR="00F61255" w:rsidRPr="001B3E45" w:rsidRDefault="00F61255" w:rsidP="00F61255">
      <w:pPr>
        <w:shd w:val="clear" w:color="auto" w:fill="FFFFFF"/>
        <w:spacing w:line="14" w:lineRule="atLeast"/>
        <w:jc w:val="right"/>
        <w:rPr>
          <w:rFonts w:eastAsia="Batang"/>
          <w:bCs/>
          <w:spacing w:val="-3"/>
          <w:szCs w:val="27"/>
        </w:rPr>
      </w:pPr>
    </w:p>
    <w:p w:rsidR="00F61255" w:rsidRPr="001B3E45" w:rsidRDefault="00F61255" w:rsidP="00F61255">
      <w:pPr>
        <w:shd w:val="clear" w:color="auto" w:fill="FFFFFF"/>
        <w:spacing w:line="14" w:lineRule="atLeast"/>
        <w:jc w:val="right"/>
        <w:rPr>
          <w:rFonts w:eastAsia="Batang"/>
          <w:bCs/>
          <w:spacing w:val="-3"/>
          <w:szCs w:val="27"/>
        </w:rPr>
      </w:pPr>
    </w:p>
    <w:p w:rsidR="00F61255" w:rsidRPr="001B3E45" w:rsidRDefault="00F61255" w:rsidP="00F61255">
      <w:pPr>
        <w:shd w:val="clear" w:color="auto" w:fill="FFFFFF"/>
        <w:spacing w:line="14" w:lineRule="atLeast"/>
        <w:jc w:val="right"/>
      </w:pPr>
      <w:r w:rsidRPr="001B3E45">
        <w:rPr>
          <w:spacing w:val="-3"/>
          <w:szCs w:val="27"/>
        </w:rPr>
        <w:t>......................................................................</w:t>
      </w:r>
    </w:p>
    <w:p w:rsidR="00F61255" w:rsidRPr="001B3E45" w:rsidRDefault="00F61255" w:rsidP="00F61255">
      <w:pPr>
        <w:shd w:val="clear" w:color="auto" w:fill="FFFFFF"/>
        <w:spacing w:line="14" w:lineRule="atLeast"/>
        <w:jc w:val="right"/>
        <w:rPr>
          <w:spacing w:val="-3"/>
          <w:szCs w:val="27"/>
        </w:rPr>
      </w:pPr>
    </w:p>
    <w:p w:rsidR="00F61255" w:rsidRPr="001B3E45" w:rsidRDefault="00F61255" w:rsidP="00F61255">
      <w:pPr>
        <w:widowControl w:val="0"/>
        <w:shd w:val="clear" w:color="auto" w:fill="FFFFFF"/>
        <w:autoSpaceDE w:val="0"/>
        <w:spacing w:line="14" w:lineRule="atLeast"/>
        <w:jc w:val="right"/>
      </w:pPr>
      <w:r w:rsidRPr="001B3E45">
        <w:rPr>
          <w:spacing w:val="-3"/>
          <w:sz w:val="22"/>
          <w:szCs w:val="27"/>
        </w:rPr>
        <w:t>(data, czytelne podpisy osób uprawnionych)</w:t>
      </w:r>
    </w:p>
    <w:p w:rsidR="00F61255" w:rsidRPr="001B3E45" w:rsidRDefault="00F61255" w:rsidP="00F61255">
      <w:pPr>
        <w:widowControl w:val="0"/>
        <w:autoSpaceDE w:val="0"/>
        <w:jc w:val="center"/>
        <w:rPr>
          <w:spacing w:val="-3"/>
          <w:sz w:val="22"/>
          <w:highlight w:val="white"/>
        </w:rPr>
      </w:pPr>
    </w:p>
    <w:p w:rsidR="000D34A3" w:rsidRDefault="00F61255" w:rsidP="00F61255">
      <w:pPr>
        <w:widowControl w:val="0"/>
        <w:autoSpaceDE w:val="0"/>
        <w:jc w:val="both"/>
        <w:rPr>
          <w:b/>
          <w:bCs/>
          <w:sz w:val="22"/>
        </w:rPr>
      </w:pPr>
      <w:r w:rsidRPr="001B3E45">
        <w:rPr>
          <w:b/>
          <w:bCs/>
          <w:sz w:val="22"/>
        </w:rPr>
        <w:tab/>
      </w: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0D34A3" w:rsidRDefault="000D34A3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322203" w:rsidRDefault="00322203" w:rsidP="00F61255">
      <w:pPr>
        <w:widowControl w:val="0"/>
        <w:autoSpaceDE w:val="0"/>
        <w:jc w:val="both"/>
        <w:rPr>
          <w:b/>
          <w:bCs/>
          <w:sz w:val="22"/>
        </w:rPr>
      </w:pPr>
      <w:bookmarkStart w:id="0" w:name="_GoBack"/>
      <w:bookmarkEnd w:id="0"/>
    </w:p>
    <w:p w:rsidR="00F61255" w:rsidRPr="001B3E45" w:rsidRDefault="00F61255" w:rsidP="00F61255">
      <w:pPr>
        <w:widowControl w:val="0"/>
        <w:autoSpaceDE w:val="0"/>
        <w:jc w:val="both"/>
      </w:pPr>
      <w:r w:rsidRPr="001B3E45">
        <w:rPr>
          <w:rFonts w:eastAsia="Batang"/>
          <w:b/>
          <w:bCs/>
        </w:rPr>
        <w:lastRenderedPageBreak/>
        <w:t>Ubiegając się o udzielenie zamówienia publicznego na ww. zadanie/zadania, oświadczam/my, że:</w:t>
      </w:r>
    </w:p>
    <w:p w:rsidR="00F61255" w:rsidRPr="001B3E45" w:rsidRDefault="00F61255" w:rsidP="00F61255">
      <w:pPr>
        <w:widowControl w:val="0"/>
        <w:autoSpaceDE w:val="0"/>
        <w:jc w:val="both"/>
        <w:rPr>
          <w:b/>
          <w:bCs/>
          <w:sz w:val="22"/>
        </w:rPr>
      </w:pPr>
    </w:p>
    <w:p w:rsidR="00F61255" w:rsidRPr="001B3E4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1B3E45">
        <w:rPr>
          <w:sz w:val="22"/>
        </w:rPr>
        <w:t>Zapoznałem/ zapoznaliśmy  się z zapytaniem ofertowym i nie wnoszę/ nie wnosimy żadnych zastrzeżeń oraz uzyskałem/ uzyskaliśmy niezbędne informacje do przygotowania oferty.</w:t>
      </w:r>
    </w:p>
    <w:p w:rsidR="00F61255" w:rsidRPr="005262A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76" w:lineRule="auto"/>
        <w:jc w:val="both"/>
      </w:pPr>
      <w:r w:rsidRPr="001B3E45">
        <w:rPr>
          <w:sz w:val="22"/>
        </w:rPr>
        <w:t>Reprezentowana przez Mnie/ Nas instytucja nie podlega wykluczeniu na podstawie art. 24 ust. 1 pkt 12-22 oraz w art. 24 ust. 5 pkt 1) ustawy Prawo zamówień publicznych.</w:t>
      </w:r>
    </w:p>
    <w:p w:rsidR="005262A5" w:rsidRPr="005262A5" w:rsidRDefault="00820450" w:rsidP="005262A5">
      <w:pPr>
        <w:pStyle w:val="Akapitzlist"/>
        <w:numPr>
          <w:ilvl w:val="0"/>
          <w:numId w:val="40"/>
        </w:numPr>
        <w:spacing w:line="276" w:lineRule="auto"/>
        <w:jc w:val="both"/>
        <w:rPr>
          <w:b/>
          <w:bCs/>
        </w:rPr>
      </w:pPr>
      <w:r w:rsidRPr="001B3E45">
        <w:rPr>
          <w:sz w:val="22"/>
        </w:rPr>
        <w:t xml:space="preserve">Reprezentowana przez Mnie/ Nas instytucja </w:t>
      </w:r>
      <w:r>
        <w:rPr>
          <w:b/>
          <w:bCs/>
        </w:rPr>
        <w:t xml:space="preserve">spełnia </w:t>
      </w:r>
      <w:r w:rsidR="005262A5" w:rsidRPr="005262A5">
        <w:rPr>
          <w:b/>
          <w:bCs/>
        </w:rPr>
        <w:t xml:space="preserve">łącznie warunki określone w art. 138p </w:t>
      </w:r>
      <w:proofErr w:type="spellStart"/>
      <w:r w:rsidR="005262A5" w:rsidRPr="005262A5">
        <w:rPr>
          <w:b/>
          <w:bCs/>
        </w:rPr>
        <w:t>uPZP</w:t>
      </w:r>
      <w:proofErr w:type="spellEnd"/>
      <w:r>
        <w:rPr>
          <w:b/>
          <w:bCs/>
        </w:rPr>
        <w:t xml:space="preserve">; z godnie z którym </w:t>
      </w:r>
      <w:r>
        <w:t>o udzielenie niniejszego zamówienia, mogą ubiegać się wyłącznie wykonawcy, którzy spełniają łącznie następujące warunki:</w:t>
      </w:r>
    </w:p>
    <w:p w:rsidR="005262A5" w:rsidRPr="001B3E45" w:rsidRDefault="005262A5" w:rsidP="00820450">
      <w:pPr>
        <w:pStyle w:val="Akapitzlist"/>
        <w:spacing w:line="276" w:lineRule="auto"/>
        <w:ind w:firstLine="0"/>
        <w:jc w:val="both"/>
      </w:pPr>
      <w:r w:rsidRPr="001B3E45">
        <w:t>1</w:t>
      </w:r>
      <w:r w:rsidR="00820450">
        <w:t>)</w:t>
      </w:r>
      <w:r w:rsidRPr="001B3E45">
        <w:t> celem ich działalności jest realizacja zadań w zakresie użyteczności publicznej związanej ze świadczeniem tych usług oraz społeczna i zawodowa integracja osób, o których mowa w art. 22  ust. 2;</w:t>
      </w:r>
    </w:p>
    <w:p w:rsidR="005262A5" w:rsidRPr="001B3E45" w:rsidRDefault="005262A5" w:rsidP="00820450">
      <w:pPr>
        <w:pStyle w:val="Akapitzlist"/>
        <w:spacing w:line="276" w:lineRule="auto"/>
        <w:ind w:firstLine="0"/>
        <w:jc w:val="both"/>
      </w:pPr>
      <w:r w:rsidRPr="001B3E45">
        <w:t>2) nie działają w celu osiągnięcia zysku, przeznaczają całość dochodu na realizację celów statutowych oraz nie przeznaczają zysku do podziału między swoich udziałowców, akcjonariuszy i pracowników;</w:t>
      </w:r>
    </w:p>
    <w:p w:rsidR="005262A5" w:rsidRDefault="005262A5" w:rsidP="00820450">
      <w:pPr>
        <w:pStyle w:val="Akapitzlist"/>
        <w:spacing w:line="276" w:lineRule="auto"/>
        <w:ind w:firstLine="0"/>
        <w:jc w:val="both"/>
      </w:pPr>
      <w:r w:rsidRPr="001B3E45">
        <w:t>3) struktura zarządzania nimi lub ich struktura własnościowa opiera się na współzarządzaniu w przypadku spółdzielni, akcjonariacie pracowniczym lub zasadach partycypacji pracowników, co wykonawca określa w swoim statucie;</w:t>
      </w:r>
    </w:p>
    <w:p w:rsidR="00BA5477" w:rsidRPr="00BA5477" w:rsidRDefault="00820450" w:rsidP="00DE3379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820450">
        <w:rPr>
          <w:sz w:val="22"/>
        </w:rPr>
        <w:t xml:space="preserve">Reprezentowana przez Mnie/ Nas instytucja </w:t>
      </w:r>
      <w:r w:rsidR="005262A5" w:rsidRPr="00820450">
        <w:rPr>
          <w:b/>
          <w:bCs/>
        </w:rPr>
        <w:t xml:space="preserve">zatrudnia co najmniej </w:t>
      </w:r>
      <w:r w:rsidR="00205638">
        <w:rPr>
          <w:b/>
          <w:bCs/>
        </w:rPr>
        <w:t>7</w:t>
      </w:r>
      <w:r w:rsidR="005262A5" w:rsidRPr="00820450">
        <w:rPr>
          <w:b/>
          <w:bCs/>
        </w:rPr>
        <w:t>0% osób należących do jednej lub więcej kategorii, o których mowa w art. 22 ust. 2 ustawy PZP.</w:t>
      </w:r>
    </w:p>
    <w:p w:rsidR="00F61255" w:rsidRPr="001B3E45" w:rsidRDefault="00F61255" w:rsidP="00DE3379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820450">
        <w:rPr>
          <w:sz w:val="22"/>
        </w:rPr>
        <w:t>Załączona do zapytania ofertowego propozycja umowy została przeze Mnie/ Nas zaakceptowana bez zastrzeżeń i zobowiązuję/ zobowiązujemy  się w przypadku wyboru Mojej/ Naszej oferty do zawarcia umowy w miejscu i terminie wyznaczonym przez zamawiającego.</w:t>
      </w:r>
    </w:p>
    <w:p w:rsidR="00F61255" w:rsidRPr="001B3E4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1B3E45">
        <w:rPr>
          <w:sz w:val="22"/>
        </w:rPr>
        <w:t>Podaję/ podajemy dane osobowe dobrowolnie i oświadczam/y, że są one zgodne z prawdą.</w:t>
      </w:r>
    </w:p>
    <w:p w:rsidR="00F61255" w:rsidRPr="001B3E4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1B3E45">
        <w:rPr>
          <w:sz w:val="22"/>
        </w:rPr>
        <w:t xml:space="preserve">Wyrażam/y zgodę na przetwarzanie Moich/ Naszych danych osobowych przez administratora danych tj. </w:t>
      </w:r>
      <w:r w:rsidRPr="001B3E45">
        <w:rPr>
          <w:kern w:val="2"/>
          <w:sz w:val="22"/>
        </w:rPr>
        <w:t>Ośrodek Pomocy Społecznej w Urzędowie z siedzibą przy ulicy Rynek 12</w:t>
      </w:r>
      <w:r w:rsidRPr="001B3E45">
        <w:rPr>
          <w:sz w:val="22"/>
        </w:rPr>
        <w:t xml:space="preserve">, w celu wypełnienia obowiązku prawnego ciążącego na administratorze, związanego z postępowaniem o udzielenie zamówienia publicznego pn. </w:t>
      </w:r>
      <w:r w:rsidR="00DE3379" w:rsidRPr="001B3E45">
        <w:rPr>
          <w:b/>
          <w:bCs/>
        </w:rPr>
        <w:t>„Świadczenie usług opiekuńczych dla  podopiecznych Ośrodka Pomocy Społecznej w</w:t>
      </w:r>
      <w:r w:rsidR="00DE3379">
        <w:rPr>
          <w:b/>
          <w:bCs/>
        </w:rPr>
        <w:t> </w:t>
      </w:r>
      <w:r w:rsidR="00DE3379" w:rsidRPr="001B3E45">
        <w:rPr>
          <w:b/>
          <w:bCs/>
        </w:rPr>
        <w:t>Urzędowie</w:t>
      </w:r>
      <w:r w:rsidR="00DE3379">
        <w:rPr>
          <w:b/>
          <w:bCs/>
        </w:rPr>
        <w:t>: marzec - grudzień 2020 r.</w:t>
      </w:r>
      <w:r w:rsidR="00DE3379" w:rsidRPr="001B3E45">
        <w:rPr>
          <w:b/>
          <w:bCs/>
        </w:rPr>
        <w:t>”</w:t>
      </w:r>
      <w:r w:rsidRPr="001B3E45">
        <w:rPr>
          <w:sz w:val="22"/>
        </w:rPr>
        <w:t xml:space="preserve">, prowadzonym w trybie art. </w:t>
      </w:r>
      <w:r w:rsidR="00BA5477" w:rsidRPr="001B3E45">
        <w:t>art. 138o</w:t>
      </w:r>
      <w:r w:rsidR="00BA5477">
        <w:t xml:space="preserve">, 138p </w:t>
      </w:r>
      <w:r w:rsidRPr="001B3E45">
        <w:rPr>
          <w:sz w:val="22"/>
        </w:rPr>
        <w:t xml:space="preserve"> ustawy Prawo zamówień publicznych (tj. Dz.U. z 201</w:t>
      </w:r>
      <w:r w:rsidR="00BA5477">
        <w:rPr>
          <w:sz w:val="22"/>
        </w:rPr>
        <w:t>9</w:t>
      </w:r>
      <w:r w:rsidRPr="001B3E45">
        <w:rPr>
          <w:sz w:val="22"/>
        </w:rPr>
        <w:t xml:space="preserve"> poz. </w:t>
      </w:r>
      <w:r w:rsidR="00BA5477">
        <w:rPr>
          <w:sz w:val="22"/>
        </w:rPr>
        <w:t>1843</w:t>
      </w:r>
      <w:r w:rsidRPr="001B3E45">
        <w:rPr>
          <w:sz w:val="22"/>
        </w:rPr>
        <w:t xml:space="preserve"> ze zm.)</w:t>
      </w:r>
      <w:r w:rsidR="00BA5477">
        <w:rPr>
          <w:sz w:val="22"/>
        </w:rPr>
        <w:t>;</w:t>
      </w:r>
    </w:p>
    <w:p w:rsidR="00F61255" w:rsidRPr="001B3E45" w:rsidRDefault="00F61255" w:rsidP="00F61255">
      <w:pPr>
        <w:widowControl w:val="0"/>
        <w:numPr>
          <w:ilvl w:val="0"/>
          <w:numId w:val="40"/>
        </w:numPr>
        <w:suppressAutoHyphens/>
        <w:autoSpaceDE w:val="0"/>
        <w:spacing w:after="0" w:line="240" w:lineRule="auto"/>
        <w:jc w:val="both"/>
      </w:pPr>
      <w:r w:rsidRPr="001B3E45">
        <w:rPr>
          <w:sz w:val="22"/>
        </w:rPr>
        <w:t>Zapoznałem(-</w:t>
      </w:r>
      <w:proofErr w:type="spellStart"/>
      <w:r w:rsidRPr="001B3E45">
        <w:rPr>
          <w:sz w:val="22"/>
        </w:rPr>
        <w:t>am</w:t>
      </w:r>
      <w:proofErr w:type="spellEnd"/>
      <w:r w:rsidRPr="001B3E45">
        <w:rPr>
          <w:sz w:val="22"/>
        </w:rPr>
        <w:t>)/ Zapoznaliśmy się z treścią klauzuli informacyjnej umieszczonej w zapytaniu ofertowym, w tym z informacją o celu i sposobach przetwarzania danych osobowych oraz prawie dostępu do treści swoich danych i prawie ich poprawiania.</w:t>
      </w:r>
    </w:p>
    <w:p w:rsidR="00F61255" w:rsidRPr="001B3E45" w:rsidRDefault="00F61255" w:rsidP="00F61255">
      <w:pPr>
        <w:numPr>
          <w:ilvl w:val="0"/>
          <w:numId w:val="40"/>
        </w:numPr>
        <w:tabs>
          <w:tab w:val="left" w:pos="426"/>
        </w:tabs>
        <w:suppressAutoHyphens/>
        <w:spacing w:after="0" w:line="240" w:lineRule="auto"/>
        <w:jc w:val="both"/>
      </w:pPr>
      <w:r w:rsidRPr="001B3E45">
        <w:rPr>
          <w:sz w:val="22"/>
        </w:rPr>
        <w:t xml:space="preserve">Korespondencję w sprawie przedmiotowego zamówienia proszę kierować na: </w:t>
      </w:r>
    </w:p>
    <w:p w:rsidR="00F61255" w:rsidRPr="001B3E45" w:rsidRDefault="00F61255" w:rsidP="00F61255">
      <w:pPr>
        <w:jc w:val="both"/>
        <w:rPr>
          <w:sz w:val="22"/>
        </w:rPr>
      </w:pPr>
    </w:p>
    <w:p w:rsidR="00F61255" w:rsidRPr="001B3E45" w:rsidRDefault="00F61255" w:rsidP="00F61255">
      <w:pPr>
        <w:jc w:val="both"/>
      </w:pPr>
      <w:r w:rsidRPr="001B3E45">
        <w:rPr>
          <w:sz w:val="22"/>
        </w:rPr>
        <w:t>……........................................................................….........……………………………………………….</w:t>
      </w:r>
    </w:p>
    <w:p w:rsidR="00F61255" w:rsidRPr="001B3E45" w:rsidRDefault="00F61255" w:rsidP="00F61255">
      <w:pPr>
        <w:jc w:val="both"/>
      </w:pPr>
      <w:r w:rsidRPr="001B3E45">
        <w:rPr>
          <w:sz w:val="22"/>
        </w:rPr>
        <w:tab/>
      </w:r>
      <w:r w:rsidRPr="001B3E45">
        <w:rPr>
          <w:sz w:val="22"/>
        </w:rPr>
        <w:tab/>
      </w:r>
      <w:r w:rsidRPr="001B3E45">
        <w:rPr>
          <w:sz w:val="22"/>
        </w:rPr>
        <w:tab/>
      </w:r>
      <w:r w:rsidRPr="001B3E45">
        <w:rPr>
          <w:sz w:val="22"/>
        </w:rPr>
        <w:tab/>
        <w:t>( podać adres i osobę do kontaktu)</w:t>
      </w:r>
    </w:p>
    <w:p w:rsidR="00F61255" w:rsidRPr="001B3E45" w:rsidRDefault="00F61255" w:rsidP="00F61255">
      <w:pPr>
        <w:jc w:val="both"/>
      </w:pPr>
      <w:r w:rsidRPr="001B3E45">
        <w:rPr>
          <w:rFonts w:eastAsia="Liberation Sans"/>
          <w:i/>
          <w:iCs/>
          <w:sz w:val="22"/>
        </w:rPr>
        <w:t xml:space="preserve"> </w:t>
      </w:r>
      <w:r w:rsidRPr="001B3E45">
        <w:rPr>
          <w:i/>
          <w:iCs/>
          <w:sz w:val="22"/>
        </w:rPr>
        <w:tab/>
      </w:r>
      <w:r w:rsidRPr="001B3E45">
        <w:rPr>
          <w:i/>
          <w:iCs/>
          <w:sz w:val="22"/>
        </w:rPr>
        <w:tab/>
      </w:r>
      <w:r w:rsidRPr="001B3E45">
        <w:rPr>
          <w:i/>
          <w:iCs/>
          <w:sz w:val="22"/>
        </w:rPr>
        <w:tab/>
      </w:r>
      <w:r w:rsidRPr="001B3E45">
        <w:rPr>
          <w:i/>
          <w:iCs/>
          <w:sz w:val="22"/>
        </w:rPr>
        <w:tab/>
      </w:r>
    </w:p>
    <w:p w:rsidR="00F61255" w:rsidRPr="001B3E45" w:rsidRDefault="00F61255" w:rsidP="00F61255">
      <w:pPr>
        <w:jc w:val="both"/>
      </w:pPr>
      <w:r w:rsidRPr="001B3E45">
        <w:rPr>
          <w:sz w:val="22"/>
        </w:rPr>
        <w:t>tel.: ……………...…….……, faks: …………………..………; e-mail: ………….……….………………</w:t>
      </w:r>
    </w:p>
    <w:p w:rsidR="00F61255" w:rsidRPr="001B3E45" w:rsidRDefault="00F61255" w:rsidP="00F61255">
      <w:pPr>
        <w:widowControl w:val="0"/>
        <w:autoSpaceDE w:val="0"/>
        <w:rPr>
          <w:sz w:val="22"/>
        </w:rPr>
      </w:pPr>
    </w:p>
    <w:p w:rsidR="00F61255" w:rsidRPr="001B3E45" w:rsidRDefault="00F61255" w:rsidP="00F61255">
      <w:pPr>
        <w:widowControl w:val="0"/>
        <w:autoSpaceDE w:val="0"/>
        <w:rPr>
          <w:sz w:val="22"/>
        </w:rPr>
      </w:pPr>
    </w:p>
    <w:p w:rsidR="00F61255" w:rsidRPr="001B3E45" w:rsidRDefault="00F61255" w:rsidP="00F61255">
      <w:pPr>
        <w:widowControl w:val="0"/>
        <w:autoSpaceDE w:val="0"/>
        <w:jc w:val="right"/>
      </w:pPr>
      <w:r w:rsidRPr="001B3E45">
        <w:rPr>
          <w:rFonts w:eastAsia="Liberation Sans"/>
          <w:sz w:val="22"/>
        </w:rPr>
        <w:t xml:space="preserve">    </w:t>
      </w:r>
      <w:r w:rsidRPr="001B3E45">
        <w:rPr>
          <w:sz w:val="22"/>
        </w:rPr>
        <w:t>.................................................................................</w:t>
      </w:r>
    </w:p>
    <w:p w:rsidR="00F61255" w:rsidRPr="001B3E45" w:rsidRDefault="00F61255" w:rsidP="00322203">
      <w:pPr>
        <w:widowControl w:val="0"/>
        <w:shd w:val="clear" w:color="auto" w:fill="FFFFFF"/>
        <w:autoSpaceDE w:val="0"/>
        <w:spacing w:line="14" w:lineRule="atLeast"/>
        <w:jc w:val="right"/>
      </w:pPr>
      <w:r w:rsidRPr="001B3E45">
        <w:rPr>
          <w:spacing w:val="-3"/>
          <w:kern w:val="2"/>
          <w:sz w:val="22"/>
        </w:rPr>
        <w:t>(data, czytelne podpisy osób uprawnionych)</w:t>
      </w:r>
    </w:p>
    <w:sectPr w:rsidR="00F61255" w:rsidRPr="001B3E45" w:rsidSect="00322203">
      <w:headerReference w:type="even" r:id="rId8"/>
      <w:headerReference w:type="default" r:id="rId9"/>
      <w:headerReference w:type="first" r:id="rId10"/>
      <w:pgSz w:w="11906" w:h="16838"/>
      <w:pgMar w:top="1134" w:right="797" w:bottom="1134" w:left="1511" w:header="708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A10" w:rsidRDefault="00326A10">
      <w:pPr>
        <w:spacing w:after="0" w:line="240" w:lineRule="auto"/>
      </w:pPr>
      <w:r>
        <w:separator/>
      </w:r>
    </w:p>
  </w:endnote>
  <w:endnote w:type="continuationSeparator" w:id="0">
    <w:p w:rsidR="00326A10" w:rsidRDefault="0032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Liberation Serif">
    <w:altName w:val="Times New Roman"/>
    <w:panose1 w:val="02020603050405020304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A10" w:rsidRDefault="00326A10">
      <w:pPr>
        <w:spacing w:after="0" w:line="240" w:lineRule="auto"/>
      </w:pPr>
      <w:r>
        <w:separator/>
      </w:r>
    </w:p>
  </w:footnote>
  <w:footnote w:type="continuationSeparator" w:id="0">
    <w:p w:rsidR="00326A10" w:rsidRDefault="00326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22D" w:rsidRDefault="00B5322D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22D" w:rsidRDefault="00B5322D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22D" w:rsidRDefault="00B5322D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546C97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1"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2"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3"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4"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5"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6"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7"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  <w:lvl w:ilvl="8"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Liberation Sans" w:eastAsia="Times New Roman" w:hAnsi="Liberation Sans" w:cs="Liberation Serif"/>
        <w:b w:val="0"/>
        <w:bCs w:val="0"/>
        <w:i w:val="0"/>
        <w:iCs w:val="0"/>
        <w:kern w:val="2"/>
        <w:sz w:val="24"/>
        <w:szCs w:val="24"/>
        <w:lang w:val="pl-PL" w:eastAsia="zh-CN" w:bidi="ar-SA"/>
      </w:rPr>
    </w:lvl>
  </w:abstractNum>
  <w:abstractNum w:abstractNumId="1" w15:restartNumberingAfterBreak="0">
    <w:nsid w:val="00000003"/>
    <w:multiLevelType w:val="singleLevel"/>
    <w:tmpl w:val="7AE088B8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Liberation Serif" w:hAnsi="Liberation Serif" w:cs="Liberation Serif"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385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kern w:val="2"/>
        <w:lang w:eastAsia="zh-CN" w:bidi="hi-IN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4"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7"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0000008"/>
    <w:multiLevelType w:val="multilevel"/>
    <w:tmpl w:val="B0C88114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  <w:rPr>
        <w:rFonts w:ascii="Liberation Serif" w:hAnsi="Liberation Serif" w:cs="Liberation Serif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  <w:rPr>
        <w:rFonts w:ascii="Liberation Serif" w:hAnsi="Liberation Serif" w:cs="Liberation Serif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  <w:rPr>
        <w:rFonts w:ascii="Liberation Serif" w:hAnsi="Liberation Serif" w:cs="Liberation Serif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  <w:rPr>
        <w:rFonts w:ascii="Liberation Serif" w:hAnsi="Liberation Serif" w:cs="Liberation Serif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  <w:rPr>
        <w:rFonts w:ascii="Liberation Serif" w:hAnsi="Liberation Serif" w:cs="Liberation Serif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  <w:rPr>
        <w:rFonts w:ascii="Liberation Serif" w:hAnsi="Liberation Serif" w:cs="Liberation Serif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  <w:rPr>
        <w:rFonts w:ascii="Liberation Serif" w:hAnsi="Liberation Serif" w:cs="Liberation Serif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  <w:rPr>
        <w:rFonts w:ascii="Liberation Serif" w:hAnsi="Liberation Serif" w:cs="Liberation Serif"/>
        <w:sz w:val="24"/>
        <w:szCs w:val="24"/>
      </w:rPr>
    </w:lvl>
  </w:abstractNum>
  <w:abstractNum w:abstractNumId="7" w15:restartNumberingAfterBreak="0">
    <w:nsid w:val="00000009"/>
    <w:multiLevelType w:val="multilevel"/>
    <w:tmpl w:val="422A9C9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</w:abstractNum>
  <w:abstractNum w:abstractNumId="8" w15:restartNumberingAfterBreak="0">
    <w:nsid w:val="0000000A"/>
    <w:multiLevelType w:val="multilevel"/>
    <w:tmpl w:val="B7DA989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sz w:val="24"/>
        <w:szCs w:val="24"/>
        <w:lang w:val="pl-PL" w:eastAsia="zh-CN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Liberation Sans" w:hAnsi="Liberation Sans" w:cs="Liberation Serif"/>
        <w:b w:val="0"/>
        <w:bCs w:val="0"/>
        <w:strike/>
        <w:sz w:val="24"/>
        <w:szCs w:val="24"/>
        <w:highlight w:val="yellow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color w:val="000000"/>
        <w:sz w:val="24"/>
        <w:szCs w:val="24"/>
        <w:lang w:val="pl-PL" w:eastAsia="zh-CN" w:bidi="ar-SA"/>
      </w:rPr>
    </w:lvl>
  </w:abstractNum>
  <w:abstractNum w:abstractNumId="10" w15:restartNumberingAfterBreak="0">
    <w:nsid w:val="0000000D"/>
    <w:multiLevelType w:val="multilevel"/>
    <w:tmpl w:val="2B8AA39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06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6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8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0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2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4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6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8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04" w:firstLine="0"/>
      </w:pPr>
      <w:rPr>
        <w:rFonts w:ascii="Liberation Sans" w:eastAsia="Calibri" w:hAnsi="Liberation Sans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0000000E"/>
    <w:multiLevelType w:val="multilevel"/>
    <w:tmpl w:val="63E0F3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436" w:firstLine="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91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63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35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407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79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51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23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95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vertAlign w:val="baseline"/>
      </w:rPr>
    </w:lvl>
  </w:abstractNum>
  <w:abstractNum w:abstractNumId="12" w15:restartNumberingAfterBreak="0">
    <w:nsid w:val="0000000F"/>
    <w:multiLevelType w:val="multilevel"/>
    <w:tmpl w:val="E3B40AD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hAnsi="Liberation Sans" w:cs="Liberation Serif"/>
        <w:b w:val="0"/>
        <w:bCs w:val="0"/>
        <w:sz w:val="24"/>
        <w:szCs w:val="24"/>
      </w:rPr>
    </w:lvl>
  </w:abstractNum>
  <w:abstractNum w:abstractNumId="13" w15:restartNumberingAfterBreak="0">
    <w:nsid w:val="00000010"/>
    <w:multiLevelType w:val="multilevel"/>
    <w:tmpl w:val="8D8A6210"/>
    <w:name w:val="WW8Num16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  <w:rPr>
        <w:rFonts w:ascii="Times New Roman" w:eastAsia="Times New Roman" w:hAnsi="Times New Roman" w:cs="Times New Roman" w:hint="default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23"/>
        </w:tabs>
        <w:ind w:left="102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2">
      <w:start w:val="1"/>
      <w:numFmt w:val="decimal"/>
      <w:lvlText w:val="%3."/>
      <w:lvlJc w:val="left"/>
      <w:pPr>
        <w:tabs>
          <w:tab w:val="num" w:pos="1383"/>
        </w:tabs>
        <w:ind w:left="138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3">
      <w:start w:val="1"/>
      <w:numFmt w:val="decimal"/>
      <w:lvlText w:val="%4."/>
      <w:lvlJc w:val="left"/>
      <w:pPr>
        <w:tabs>
          <w:tab w:val="num" w:pos="1743"/>
        </w:tabs>
        <w:ind w:left="174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03"/>
        </w:tabs>
        <w:ind w:left="210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5">
      <w:start w:val="1"/>
      <w:numFmt w:val="decimal"/>
      <w:lvlText w:val="%6."/>
      <w:lvlJc w:val="left"/>
      <w:pPr>
        <w:tabs>
          <w:tab w:val="num" w:pos="2463"/>
        </w:tabs>
        <w:ind w:left="246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23"/>
        </w:tabs>
        <w:ind w:left="282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7">
      <w:start w:val="1"/>
      <w:numFmt w:val="decimal"/>
      <w:lvlText w:val="%8."/>
      <w:lvlJc w:val="left"/>
      <w:pPr>
        <w:tabs>
          <w:tab w:val="num" w:pos="3183"/>
        </w:tabs>
        <w:ind w:left="318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  <w:lvl w:ilvl="8">
      <w:start w:val="1"/>
      <w:numFmt w:val="decimal"/>
      <w:lvlText w:val="%9."/>
      <w:lvlJc w:val="left"/>
      <w:pPr>
        <w:tabs>
          <w:tab w:val="num" w:pos="3543"/>
        </w:tabs>
        <w:ind w:left="3543" w:hanging="360"/>
      </w:pPr>
      <w:rPr>
        <w:rFonts w:ascii="Liberation Sans" w:eastAsia="Times New Roman" w:hAnsi="Liberation Sans" w:cs="Liberation Serif"/>
        <w:b w:val="0"/>
        <w:bCs w:val="0"/>
        <w:color w:val="000000"/>
        <w:spacing w:val="-3"/>
        <w:kern w:val="2"/>
        <w:sz w:val="24"/>
        <w:szCs w:val="24"/>
        <w:lang w:val="pl-PL" w:eastAsia="zh-CN" w:bidi="ar-SA"/>
      </w:rPr>
    </w:lvl>
  </w:abstractNum>
  <w:abstractNum w:abstractNumId="14" w15:restartNumberingAfterBreak="0">
    <w:nsid w:val="00000011"/>
    <w:multiLevelType w:val="multilevel"/>
    <w:tmpl w:val="0F3E06C0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strike w:val="0"/>
        <w:dstrike w:val="0"/>
        <w:sz w:val="24"/>
        <w:szCs w:val="24"/>
        <w:lang w:val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ans" w:eastAsia="Times New Roman" w:hAnsi="Liberation Sans" w:cs="Liberation Serif"/>
        <w:b w:val="0"/>
        <w:bCs w:val="0"/>
        <w:strike w:val="0"/>
        <w:dstrike w:val="0"/>
        <w:sz w:val="24"/>
        <w:szCs w:val="24"/>
        <w:lang w:val="pl-PL" w:bidi="ar-SA"/>
      </w:rPr>
    </w:lvl>
  </w:abstractNum>
  <w:abstractNum w:abstractNumId="15" w15:restartNumberingAfterBreak="0">
    <w:nsid w:val="08567538"/>
    <w:multiLevelType w:val="hybridMultilevel"/>
    <w:tmpl w:val="53429F66"/>
    <w:lvl w:ilvl="0" w:tplc="8FA403E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1421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1C849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EC5FA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7E26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614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C60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EAEC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D654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A5102C7"/>
    <w:multiLevelType w:val="hybridMultilevel"/>
    <w:tmpl w:val="8B3E7570"/>
    <w:lvl w:ilvl="0" w:tplc="B17C910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3690C3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A790E0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CD6A0C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0F6AB5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802473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B7F6F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73225D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77FC75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BD8107D"/>
    <w:multiLevelType w:val="hybridMultilevel"/>
    <w:tmpl w:val="6DB8CEB4"/>
    <w:lvl w:ilvl="0" w:tplc="6A360A82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C472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10CB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064A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86F8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FE00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E064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26DE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9832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24051EA"/>
    <w:multiLevelType w:val="hybridMultilevel"/>
    <w:tmpl w:val="85A6AE7E"/>
    <w:lvl w:ilvl="0" w:tplc="9496C65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62E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886CB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CD03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DAEB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E622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8A901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D672B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365A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AF601E"/>
    <w:multiLevelType w:val="hybridMultilevel"/>
    <w:tmpl w:val="6EBC893E"/>
    <w:lvl w:ilvl="0" w:tplc="A0E4BB62">
      <w:start w:val="1"/>
      <w:numFmt w:val="lowerLetter"/>
      <w:lvlText w:val="%1)"/>
      <w:lvlJc w:val="left"/>
      <w:pPr>
        <w:ind w:left="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45F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06C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5494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E2D1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D0FE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647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1AE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2696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8EA0930"/>
    <w:multiLevelType w:val="hybridMultilevel"/>
    <w:tmpl w:val="28AA4CE8"/>
    <w:lvl w:ilvl="0" w:tplc="EBE6580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D84B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04B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7E4E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BC71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8239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7E51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4EE2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22D3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C290C55"/>
    <w:multiLevelType w:val="hybridMultilevel"/>
    <w:tmpl w:val="76ECD550"/>
    <w:lvl w:ilvl="0" w:tplc="099E6B6A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72A6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1039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72AF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7E3F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C840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746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4C2C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0FB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D2B22FD"/>
    <w:multiLevelType w:val="hybridMultilevel"/>
    <w:tmpl w:val="DEBED808"/>
    <w:lvl w:ilvl="0" w:tplc="3836C266">
      <w:start w:val="1"/>
      <w:numFmt w:val="decimal"/>
      <w:lvlText w:val="%1)"/>
      <w:lvlJc w:val="left"/>
      <w:pPr>
        <w:ind w:left="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53043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A6CA6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4A8BA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EBA9F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B348F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94EF3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FAA8F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EC81F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04647F9"/>
    <w:multiLevelType w:val="multilevel"/>
    <w:tmpl w:val="E4BCC606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86A2941"/>
    <w:multiLevelType w:val="hybridMultilevel"/>
    <w:tmpl w:val="AA44A848"/>
    <w:lvl w:ilvl="0" w:tplc="48B8451C">
      <w:start w:val="2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0A5D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887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64D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FEBF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E35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16D1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48D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94C8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B15113F"/>
    <w:multiLevelType w:val="hybridMultilevel"/>
    <w:tmpl w:val="C812185E"/>
    <w:lvl w:ilvl="0" w:tplc="2CC62990">
      <w:start w:val="1"/>
      <w:numFmt w:val="lowerLetter"/>
      <w:lvlText w:val="%1)"/>
      <w:lvlJc w:val="left"/>
      <w:pPr>
        <w:ind w:left="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C3B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D87E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0B1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A64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2C66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1641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80EE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5470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837656"/>
    <w:multiLevelType w:val="hybridMultilevel"/>
    <w:tmpl w:val="2BB63CDA"/>
    <w:lvl w:ilvl="0" w:tplc="EDB26F2A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08F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C5A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668D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4E6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6232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3CB1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25D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AE14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7B736D6"/>
    <w:multiLevelType w:val="hybridMultilevel"/>
    <w:tmpl w:val="C302B814"/>
    <w:lvl w:ilvl="0" w:tplc="54C6BA56">
      <w:start w:val="9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CA43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74F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0D6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34C6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CA09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F0DB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286B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D043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BDD45F2"/>
    <w:multiLevelType w:val="hybridMultilevel"/>
    <w:tmpl w:val="30EE6D0A"/>
    <w:lvl w:ilvl="0" w:tplc="7CFAEE3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148C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723D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EAF1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747C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EAA5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87B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A2DD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EE2F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52F6027"/>
    <w:multiLevelType w:val="hybridMultilevel"/>
    <w:tmpl w:val="F95E170E"/>
    <w:lvl w:ilvl="0" w:tplc="C65C6A04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5C36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54D2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D855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3C03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D089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3A35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2406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3E0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5F34157"/>
    <w:multiLevelType w:val="hybridMultilevel"/>
    <w:tmpl w:val="BFFCD496"/>
    <w:lvl w:ilvl="0" w:tplc="37C88466">
      <w:start w:val="1"/>
      <w:numFmt w:val="lowerLetter"/>
      <w:lvlText w:val="%1."/>
      <w:lvlJc w:val="left"/>
      <w:pPr>
        <w:ind w:left="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C44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02DC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6684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526C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7E5A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A0C2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6B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0CB4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D7124AE"/>
    <w:multiLevelType w:val="hybridMultilevel"/>
    <w:tmpl w:val="D3D05918"/>
    <w:lvl w:ilvl="0" w:tplc="57C22C4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1493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CC47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DEFF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5462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B43A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6DD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3697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F4C0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2638F9"/>
    <w:multiLevelType w:val="hybridMultilevel"/>
    <w:tmpl w:val="BD5E5796"/>
    <w:lvl w:ilvl="0" w:tplc="73F85556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B405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6C7F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2E5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D87C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E46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8216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9C0C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3406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BEF1D6D"/>
    <w:multiLevelType w:val="hybridMultilevel"/>
    <w:tmpl w:val="0D945D8A"/>
    <w:lvl w:ilvl="0" w:tplc="E96EC7C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663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922B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98C2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4E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A846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0628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3E68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483D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E30746"/>
    <w:multiLevelType w:val="hybridMultilevel"/>
    <w:tmpl w:val="8040B3EA"/>
    <w:lvl w:ilvl="0" w:tplc="8458959E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5EF8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1CA3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E4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965C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46EC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78B6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CDC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4AAA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0EA3FA0"/>
    <w:multiLevelType w:val="multilevel"/>
    <w:tmpl w:val="51823FF0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1A70401"/>
    <w:multiLevelType w:val="hybridMultilevel"/>
    <w:tmpl w:val="7F9AB1B8"/>
    <w:lvl w:ilvl="0" w:tplc="6DE45AA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CC29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7A9D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888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07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4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AC9F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9642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086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3197B26"/>
    <w:multiLevelType w:val="hybridMultilevel"/>
    <w:tmpl w:val="67E8AB10"/>
    <w:lvl w:ilvl="0" w:tplc="F682786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CE42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EE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014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7E6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8864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ACB9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3091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B63E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53153EE"/>
    <w:multiLevelType w:val="hybridMultilevel"/>
    <w:tmpl w:val="4A3C63D2"/>
    <w:lvl w:ilvl="0" w:tplc="D266512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6C1E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0A9F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7E65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43D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5861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CE2E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C8FA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021A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1B87A05"/>
    <w:multiLevelType w:val="hybridMultilevel"/>
    <w:tmpl w:val="DCECC8E4"/>
    <w:lvl w:ilvl="0" w:tplc="805257BE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A660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7C83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B26E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D884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3070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7C95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DE17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5664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AA96C7B"/>
    <w:multiLevelType w:val="multilevel"/>
    <w:tmpl w:val="D55CEB0A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AEA2E72"/>
    <w:multiLevelType w:val="hybridMultilevel"/>
    <w:tmpl w:val="F6DA96CE"/>
    <w:lvl w:ilvl="0" w:tplc="0270D424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566A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ADB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9883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569B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0F8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62F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6F1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D66C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DAF709E"/>
    <w:multiLevelType w:val="hybridMultilevel"/>
    <w:tmpl w:val="7ADCD5B0"/>
    <w:lvl w:ilvl="0" w:tplc="709C9A58">
      <w:start w:val="5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B456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7C4B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CEFA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3A4A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A495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8C59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7C8D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9874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E183B03"/>
    <w:multiLevelType w:val="hybridMultilevel"/>
    <w:tmpl w:val="67B62B84"/>
    <w:lvl w:ilvl="0" w:tplc="EE5E491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AFE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90E9C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80D55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5CCC9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76FB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18EA2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3242F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4BB3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D218D2"/>
    <w:multiLevelType w:val="multilevel"/>
    <w:tmpl w:val="D27C614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32"/>
  </w:num>
  <w:num w:numId="5">
    <w:abstractNumId w:val="27"/>
  </w:num>
  <w:num w:numId="6">
    <w:abstractNumId w:val="43"/>
  </w:num>
  <w:num w:numId="7">
    <w:abstractNumId w:val="40"/>
  </w:num>
  <w:num w:numId="8">
    <w:abstractNumId w:val="29"/>
  </w:num>
  <w:num w:numId="9">
    <w:abstractNumId w:val="31"/>
  </w:num>
  <w:num w:numId="10">
    <w:abstractNumId w:val="30"/>
  </w:num>
  <w:num w:numId="11">
    <w:abstractNumId w:val="22"/>
  </w:num>
  <w:num w:numId="12">
    <w:abstractNumId w:val="39"/>
  </w:num>
  <w:num w:numId="13">
    <w:abstractNumId w:val="35"/>
  </w:num>
  <w:num w:numId="14">
    <w:abstractNumId w:val="19"/>
  </w:num>
  <w:num w:numId="15">
    <w:abstractNumId w:val="25"/>
  </w:num>
  <w:num w:numId="16">
    <w:abstractNumId w:val="44"/>
  </w:num>
  <w:num w:numId="17">
    <w:abstractNumId w:val="41"/>
  </w:num>
  <w:num w:numId="18">
    <w:abstractNumId w:val="24"/>
  </w:num>
  <w:num w:numId="19">
    <w:abstractNumId w:val="18"/>
  </w:num>
  <w:num w:numId="20">
    <w:abstractNumId w:val="23"/>
  </w:num>
  <w:num w:numId="21">
    <w:abstractNumId w:val="26"/>
  </w:num>
  <w:num w:numId="22">
    <w:abstractNumId w:val="38"/>
  </w:num>
  <w:num w:numId="23">
    <w:abstractNumId w:val="20"/>
  </w:num>
  <w:num w:numId="24">
    <w:abstractNumId w:val="21"/>
  </w:num>
  <w:num w:numId="25">
    <w:abstractNumId w:val="34"/>
  </w:num>
  <w:num w:numId="26">
    <w:abstractNumId w:val="42"/>
  </w:num>
  <w:num w:numId="27">
    <w:abstractNumId w:val="37"/>
  </w:num>
  <w:num w:numId="28">
    <w:abstractNumId w:val="36"/>
  </w:num>
  <w:num w:numId="29">
    <w:abstractNumId w:val="28"/>
  </w:num>
  <w:num w:numId="30">
    <w:abstractNumId w:val="33"/>
  </w:num>
  <w:num w:numId="31">
    <w:abstractNumId w:val="6"/>
  </w:num>
  <w:num w:numId="32">
    <w:abstractNumId w:val="0"/>
  </w:num>
  <w:num w:numId="33">
    <w:abstractNumId w:val="1"/>
  </w:num>
  <w:num w:numId="34">
    <w:abstractNumId w:val="2"/>
  </w:num>
  <w:num w:numId="35">
    <w:abstractNumId w:val="3"/>
  </w:num>
  <w:num w:numId="36">
    <w:abstractNumId w:val="4"/>
  </w:num>
  <w:num w:numId="37">
    <w:abstractNumId w:val="5"/>
  </w:num>
  <w:num w:numId="38">
    <w:abstractNumId w:val="7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12"/>
  </w:num>
  <w:num w:numId="44">
    <w:abstractNumId w:val="13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ACD"/>
    <w:rsid w:val="000D34A3"/>
    <w:rsid w:val="00157FE9"/>
    <w:rsid w:val="001778BA"/>
    <w:rsid w:val="00196D04"/>
    <w:rsid w:val="001B3E45"/>
    <w:rsid w:val="00205638"/>
    <w:rsid w:val="00207429"/>
    <w:rsid w:val="00244363"/>
    <w:rsid w:val="0025158F"/>
    <w:rsid w:val="002B264F"/>
    <w:rsid w:val="002B544C"/>
    <w:rsid w:val="003025A2"/>
    <w:rsid w:val="00322203"/>
    <w:rsid w:val="00326A10"/>
    <w:rsid w:val="003A58FF"/>
    <w:rsid w:val="003A5FFD"/>
    <w:rsid w:val="004627D8"/>
    <w:rsid w:val="00501D7B"/>
    <w:rsid w:val="005262A5"/>
    <w:rsid w:val="00691FA0"/>
    <w:rsid w:val="00766147"/>
    <w:rsid w:val="007B5ACD"/>
    <w:rsid w:val="007C5495"/>
    <w:rsid w:val="007F29B9"/>
    <w:rsid w:val="007F79BA"/>
    <w:rsid w:val="00820450"/>
    <w:rsid w:val="00844768"/>
    <w:rsid w:val="0087445D"/>
    <w:rsid w:val="008854B3"/>
    <w:rsid w:val="008E56E0"/>
    <w:rsid w:val="009162ED"/>
    <w:rsid w:val="0095588F"/>
    <w:rsid w:val="00B140D4"/>
    <w:rsid w:val="00B5322D"/>
    <w:rsid w:val="00BA4F53"/>
    <w:rsid w:val="00BA5477"/>
    <w:rsid w:val="00C210F8"/>
    <w:rsid w:val="00CD0568"/>
    <w:rsid w:val="00CD3FE3"/>
    <w:rsid w:val="00D17284"/>
    <w:rsid w:val="00D6020C"/>
    <w:rsid w:val="00D86FA5"/>
    <w:rsid w:val="00DA47DF"/>
    <w:rsid w:val="00DD78C8"/>
    <w:rsid w:val="00DE3379"/>
    <w:rsid w:val="00E748B9"/>
    <w:rsid w:val="00E93EB6"/>
    <w:rsid w:val="00ED2071"/>
    <w:rsid w:val="00F003E5"/>
    <w:rsid w:val="00F22D21"/>
    <w:rsid w:val="00F46C9B"/>
    <w:rsid w:val="00F6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8FBDB"/>
  <w15:docId w15:val="{94C6CD9F-F80C-414A-864F-416C96F0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267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shd w:val="clear" w:color="auto" w:fill="D3D3D3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15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shd w:val="clear" w:color="auto" w:fill="D3D3D3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3A58F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58F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A58FF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25158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eksttreci5BezpogrubieniaBezkursywy">
    <w:name w:val="Tekst treści (5) + Bez pogrubienia;Bez kursywy"/>
    <w:rsid w:val="00F61255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vertAlign w:val="baseline"/>
      <w:lang w:val="pl-PL" w:bidi="pl-PL"/>
    </w:rPr>
  </w:style>
  <w:style w:type="paragraph" w:styleId="Akapitzlist">
    <w:name w:val="List Paragraph"/>
    <w:basedOn w:val="Normalny"/>
    <w:uiPriority w:val="34"/>
    <w:qFormat/>
    <w:rsid w:val="004627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7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8C8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DD7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8C8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3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7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279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8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87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DE63B-EB01-433E-8C55-1B6693ED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2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cp:lastModifiedBy>Rafał Halik</cp:lastModifiedBy>
  <cp:revision>14</cp:revision>
  <cp:lastPrinted>2020-02-06T10:09:00Z</cp:lastPrinted>
  <dcterms:created xsi:type="dcterms:W3CDTF">2019-12-13T08:11:00Z</dcterms:created>
  <dcterms:modified xsi:type="dcterms:W3CDTF">2020-02-11T12:14:00Z</dcterms:modified>
</cp:coreProperties>
</file>